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23D4" w14:textId="0872845C" w:rsidR="00831447" w:rsidRPr="004B5CDD" w:rsidRDefault="00A7041B" w:rsidP="00824B10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>do swz</w:t>
      </w:r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824B10">
      <w:pPr>
        <w:spacing w:after="24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Pzp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24B10">
      <w:pPr>
        <w:spacing w:after="24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3543E53A" w:rsidR="003B1543" w:rsidRPr="003B1543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94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Modernizacja infrastruktury </w:t>
      </w:r>
      <w:r w:rsidR="00857975">
        <w:rPr>
          <w:rFonts w:ascii="Tahoma" w:eastAsia="Lucida Sans Unicode" w:hAnsi="Tahoma" w:cs="Tahoma"/>
          <w:b/>
          <w:bCs/>
          <w:kern w:val="3"/>
          <w:lang w:eastAsia="zh-CN"/>
        </w:rPr>
        <w:t>sportowej w centrum sołectwa Połomia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>ustawy Pzp</w:t>
      </w:r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Pzp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Pzp).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Pzp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EA2F79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EA2F79">
        <w:rPr>
          <w:rFonts w:ascii="Tahoma" w:hAnsi="Tahoma" w:cs="Tahoma"/>
          <w:b/>
        </w:rPr>
        <w:t>OŚWIADCZENIE DOTYCZĄCE SPEŁNIANIA WARUNKÓW UDZIAŁU W POSTĘPOWANIU:</w:t>
      </w:r>
    </w:p>
    <w:p w14:paraId="6A65C224" w14:textId="064EF91A" w:rsidR="00824B10" w:rsidRPr="00EA2F79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EA2F79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w pkt. </w:t>
      </w:r>
      <w:r w:rsidR="00EA2F79" w:rsidRPr="00EA2F79">
        <w:rPr>
          <w:rFonts w:ascii="Tahoma" w:hAnsi="Tahoma" w:cs="Tahoma"/>
          <w:bCs/>
          <w:sz w:val="20"/>
          <w:szCs w:val="20"/>
        </w:rPr>
        <w:t>4</w:t>
      </w:r>
      <w:r w:rsidRPr="00EA2F79">
        <w:rPr>
          <w:rFonts w:ascii="Tahoma" w:hAnsi="Tahoma" w:cs="Tahoma"/>
          <w:bCs/>
          <w:sz w:val="20"/>
          <w:szCs w:val="20"/>
        </w:rPr>
        <w:t>.4 rozdziału I</w:t>
      </w:r>
      <w:r w:rsidR="00EA2F79" w:rsidRPr="00EA2F79">
        <w:rPr>
          <w:rFonts w:ascii="Tahoma" w:hAnsi="Tahoma" w:cs="Tahoma"/>
          <w:bCs/>
          <w:sz w:val="20"/>
          <w:szCs w:val="20"/>
        </w:rPr>
        <w:t>X</w:t>
      </w:r>
      <w:r w:rsidRPr="00EA2F79">
        <w:rPr>
          <w:rFonts w:ascii="Tahoma" w:hAnsi="Tahoma" w:cs="Tahoma"/>
          <w:bCs/>
          <w:sz w:val="20"/>
          <w:szCs w:val="20"/>
        </w:rPr>
        <w:t xml:space="preserve"> SWZ udostępniam następujące zasoby:</w:t>
      </w:r>
    </w:p>
    <w:p w14:paraId="5CD5C654" w14:textId="77777777" w:rsidR="00824B10" w:rsidRPr="00EA2F79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 w:rsidRPr="00EA2F79">
        <w:rPr>
          <w:rFonts w:ascii="Tahoma" w:hAnsi="Tahoma" w:cs="Tahoma"/>
          <w:bCs/>
        </w:rPr>
        <w:t>Udostępniam zasoby:</w:t>
      </w:r>
    </w:p>
    <w:p w14:paraId="102669E6" w14:textId="77777777" w:rsidR="00824B10" w:rsidRPr="00EA2F79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EA2F79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 w:rsidRPr="00EA2F79">
        <w:rPr>
          <w:rFonts w:ascii="Tahoma" w:hAnsi="Tahoma" w:cs="Tahoma"/>
          <w:bCs/>
          <w:sz w:val="16"/>
          <w:szCs w:val="16"/>
        </w:rPr>
        <w:t>(należy wskazać zakres w jakim podmiot trzeci udostępnia zasoby)</w:t>
      </w:r>
    </w:p>
    <w:p w14:paraId="5ADE847C" w14:textId="4EBADEB4" w:rsidR="00824B10" w:rsidRPr="00EA2F79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EA2F79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pkt. </w:t>
      </w:r>
      <w:r w:rsidR="00EA2F79" w:rsidRPr="00EA2F79">
        <w:rPr>
          <w:rFonts w:ascii="Tahoma" w:hAnsi="Tahoma" w:cs="Tahoma"/>
          <w:sz w:val="20"/>
          <w:szCs w:val="20"/>
        </w:rPr>
        <w:t>4</w:t>
      </w:r>
      <w:r w:rsidRPr="00EA2F79">
        <w:rPr>
          <w:rFonts w:ascii="Tahoma" w:hAnsi="Tahoma" w:cs="Tahoma"/>
          <w:sz w:val="20"/>
          <w:szCs w:val="20"/>
        </w:rPr>
        <w:t>.4 rozdziału I</w:t>
      </w:r>
      <w:r w:rsidR="00EA2F79" w:rsidRPr="00EA2F79">
        <w:rPr>
          <w:rFonts w:ascii="Tahoma" w:hAnsi="Tahoma" w:cs="Tahoma"/>
          <w:sz w:val="20"/>
          <w:szCs w:val="20"/>
        </w:rPr>
        <w:t>X</w:t>
      </w:r>
      <w:r w:rsidRPr="00EA2F79">
        <w:rPr>
          <w:rFonts w:ascii="Tahoma" w:hAnsi="Tahoma" w:cs="Tahoma"/>
          <w:sz w:val="20"/>
          <w:szCs w:val="20"/>
        </w:rPr>
        <w:t xml:space="preserve"> SWZ, w zakresie których udostępniam swoje zasoby Wykonawcy w celu wykazania spełniania warunków udziału w postępowaniu.</w:t>
      </w:r>
    </w:p>
    <w:p w14:paraId="03060A4C" w14:textId="77777777" w:rsidR="006E6722" w:rsidRPr="00EA2F79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lastRenderedPageBreak/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AD5D6" w14:textId="77777777" w:rsidR="00A16ED2" w:rsidRDefault="00A16ED2" w:rsidP="00DA5839">
      <w:r>
        <w:separator/>
      </w:r>
    </w:p>
  </w:endnote>
  <w:endnote w:type="continuationSeparator" w:id="0">
    <w:p w14:paraId="762E3B13" w14:textId="77777777" w:rsidR="00A16ED2" w:rsidRDefault="00A16ED2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5B06E" w14:textId="77777777" w:rsidR="00857975" w:rsidRDefault="008579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D051B" w14:textId="77777777" w:rsidR="00857975" w:rsidRDefault="008579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2F9C8" w14:textId="77777777" w:rsidR="00A16ED2" w:rsidRDefault="00A16ED2" w:rsidP="00DA5839">
      <w:r>
        <w:separator/>
      </w:r>
    </w:p>
  </w:footnote>
  <w:footnote w:type="continuationSeparator" w:id="0">
    <w:p w14:paraId="3FE6A6E1" w14:textId="77777777" w:rsidR="00A16ED2" w:rsidRDefault="00A16ED2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41E187DA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57975">
      <w:rPr>
        <w:rFonts w:ascii="Tahoma" w:hAnsi="Tahoma" w:cs="Tahoma"/>
      </w:rPr>
      <w:t>10</w:t>
    </w:r>
    <w:r w:rsidRPr="00DF5681">
      <w:rPr>
        <w:rFonts w:ascii="Tahoma" w:hAnsi="Tahoma" w:cs="Tahoma"/>
      </w:rPr>
      <w:t>.202</w:t>
    </w:r>
    <w:bookmarkEnd w:id="0"/>
    <w:r w:rsidR="00F94029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3A19AD73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57975">
      <w:rPr>
        <w:rFonts w:ascii="Tahoma" w:hAnsi="Tahoma" w:cs="Tahoma"/>
      </w:rPr>
      <w:t>10</w:t>
    </w:r>
    <w:r w:rsidRPr="00DF5681">
      <w:rPr>
        <w:rFonts w:ascii="Tahoma" w:hAnsi="Tahoma" w:cs="Tahoma"/>
      </w:rPr>
      <w:t>.202</w:t>
    </w:r>
    <w:r w:rsidR="00F94029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2"/>
  </w:num>
  <w:num w:numId="3" w16cid:durableId="1494490986">
    <w:abstractNumId w:val="65"/>
  </w:num>
  <w:num w:numId="4" w16cid:durableId="1660187142">
    <w:abstractNumId w:val="172"/>
  </w:num>
  <w:num w:numId="5" w16cid:durableId="239481820">
    <w:abstractNumId w:val="197"/>
  </w:num>
  <w:num w:numId="6" w16cid:durableId="1285503599">
    <w:abstractNumId w:val="141"/>
  </w:num>
  <w:num w:numId="7" w16cid:durableId="1480993692">
    <w:abstractNumId w:val="153"/>
  </w:num>
  <w:num w:numId="8" w16cid:durableId="1784224846">
    <w:abstractNumId w:val="55"/>
  </w:num>
  <w:num w:numId="9" w16cid:durableId="33812188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8"/>
  </w:num>
  <w:num w:numId="11" w16cid:durableId="205946077">
    <w:abstractNumId w:val="136"/>
  </w:num>
  <w:num w:numId="12" w16cid:durableId="1553230376">
    <w:abstractNumId w:val="56"/>
  </w:num>
  <w:num w:numId="13" w16cid:durableId="1029725396">
    <w:abstractNumId w:val="95"/>
  </w:num>
  <w:num w:numId="14" w16cid:durableId="1995179065">
    <w:abstractNumId w:val="143"/>
  </w:num>
  <w:num w:numId="15" w16cid:durableId="1339649817">
    <w:abstractNumId w:val="165"/>
  </w:num>
  <w:num w:numId="16" w16cid:durableId="1660503613">
    <w:abstractNumId w:val="166"/>
  </w:num>
  <w:num w:numId="17" w16cid:durableId="1622345991">
    <w:abstractNumId w:val="91"/>
  </w:num>
  <w:num w:numId="18" w16cid:durableId="1803229007">
    <w:abstractNumId w:val="63"/>
  </w:num>
  <w:num w:numId="19" w16cid:durableId="150342510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2"/>
  </w:num>
  <w:num w:numId="22" w16cid:durableId="1551767302">
    <w:abstractNumId w:val="86"/>
  </w:num>
  <w:num w:numId="23" w16cid:durableId="300699848">
    <w:abstractNumId w:val="139"/>
  </w:num>
  <w:num w:numId="24" w16cid:durableId="1641691591">
    <w:abstractNumId w:val="167"/>
  </w:num>
  <w:num w:numId="25" w16cid:durableId="1617059623">
    <w:abstractNumId w:val="38"/>
  </w:num>
  <w:num w:numId="26" w16cid:durableId="891575929">
    <w:abstractNumId w:val="130"/>
  </w:num>
  <w:num w:numId="27" w16cid:durableId="1804107627">
    <w:abstractNumId w:val="104"/>
  </w:num>
  <w:num w:numId="28" w16cid:durableId="1275406429">
    <w:abstractNumId w:val="25"/>
  </w:num>
  <w:num w:numId="29" w16cid:durableId="1040475918">
    <w:abstractNumId w:val="119"/>
  </w:num>
  <w:num w:numId="30" w16cid:durableId="186648056">
    <w:abstractNumId w:val="151"/>
  </w:num>
  <w:num w:numId="31" w16cid:durableId="631254358">
    <w:abstractNumId w:val="168"/>
  </w:num>
  <w:num w:numId="32" w16cid:durableId="692727448">
    <w:abstractNumId w:val="188"/>
  </w:num>
  <w:num w:numId="33" w16cid:durableId="508984392">
    <w:abstractNumId w:val="124"/>
  </w:num>
  <w:num w:numId="34" w16cid:durableId="229847901">
    <w:abstractNumId w:val="123"/>
  </w:num>
  <w:num w:numId="35" w16cid:durableId="1739205804">
    <w:abstractNumId w:val="74"/>
  </w:num>
  <w:num w:numId="36" w16cid:durableId="352727092">
    <w:abstractNumId w:val="87"/>
  </w:num>
  <w:num w:numId="37" w16cid:durableId="385300369">
    <w:abstractNumId w:val="89"/>
  </w:num>
  <w:num w:numId="38" w16cid:durableId="59910002">
    <w:abstractNumId w:val="83"/>
  </w:num>
  <w:num w:numId="39" w16cid:durableId="947465958">
    <w:abstractNumId w:val="70"/>
  </w:num>
  <w:num w:numId="40" w16cid:durableId="486751506">
    <w:abstractNumId w:val="29"/>
  </w:num>
  <w:num w:numId="41" w16cid:durableId="665716837">
    <w:abstractNumId w:val="156"/>
  </w:num>
  <w:num w:numId="42" w16cid:durableId="676423951">
    <w:abstractNumId w:val="84"/>
  </w:num>
  <w:num w:numId="43" w16cid:durableId="751851493">
    <w:abstractNumId w:val="111"/>
  </w:num>
  <w:num w:numId="44" w16cid:durableId="1056511836">
    <w:abstractNumId w:val="121"/>
  </w:num>
  <w:num w:numId="45" w16cid:durableId="721829573">
    <w:abstractNumId w:val="148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100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8"/>
  </w:num>
  <w:num w:numId="52" w16cid:durableId="1672639186">
    <w:abstractNumId w:val="47"/>
  </w:num>
  <w:num w:numId="53" w16cid:durableId="1844977659">
    <w:abstractNumId w:val="150"/>
  </w:num>
  <w:num w:numId="54" w16cid:durableId="1940602444">
    <w:abstractNumId w:val="108"/>
  </w:num>
  <w:num w:numId="55" w16cid:durableId="1344823807">
    <w:abstractNumId w:val="61"/>
  </w:num>
  <w:num w:numId="56" w16cid:durableId="590893825">
    <w:abstractNumId w:val="120"/>
  </w:num>
  <w:num w:numId="57" w16cid:durableId="1869292309">
    <w:abstractNumId w:val="170"/>
  </w:num>
  <w:num w:numId="58" w16cid:durableId="857425252">
    <w:abstractNumId w:val="26"/>
  </w:num>
  <w:num w:numId="59" w16cid:durableId="683752182">
    <w:abstractNumId w:val="158"/>
  </w:num>
  <w:num w:numId="60" w16cid:durableId="1962766483">
    <w:abstractNumId w:val="186"/>
  </w:num>
  <w:num w:numId="61" w16cid:durableId="161836731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2"/>
  </w:num>
  <w:num w:numId="65" w16cid:durableId="848568688">
    <w:abstractNumId w:val="34"/>
  </w:num>
  <w:num w:numId="66" w16cid:durableId="294137800">
    <w:abstractNumId w:val="113"/>
  </w:num>
  <w:num w:numId="67" w16cid:durableId="692417276">
    <w:abstractNumId w:val="52"/>
  </w:num>
  <w:num w:numId="68" w16cid:durableId="831338920">
    <w:abstractNumId w:val="180"/>
  </w:num>
  <w:num w:numId="69" w16cid:durableId="1405763647">
    <w:abstractNumId w:val="88"/>
  </w:num>
  <w:num w:numId="70" w16cid:durableId="604189879">
    <w:abstractNumId w:val="162"/>
  </w:num>
  <w:num w:numId="71" w16cid:durableId="173762010">
    <w:abstractNumId w:val="35"/>
  </w:num>
  <w:num w:numId="72" w16cid:durableId="1304774197">
    <w:abstractNumId w:val="140"/>
  </w:num>
  <w:num w:numId="73" w16cid:durableId="1520239578">
    <w:abstractNumId w:val="134"/>
  </w:num>
  <w:num w:numId="74" w16cid:durableId="618612972">
    <w:abstractNumId w:val="114"/>
  </w:num>
  <w:num w:numId="75" w16cid:durableId="111176572">
    <w:abstractNumId w:val="196"/>
  </w:num>
  <w:num w:numId="76" w16cid:durableId="195311087">
    <w:abstractNumId w:val="48"/>
  </w:num>
  <w:num w:numId="77" w16cid:durableId="1256087943">
    <w:abstractNumId w:val="103"/>
  </w:num>
  <w:num w:numId="78" w16cid:durableId="1420522193">
    <w:abstractNumId w:val="164"/>
  </w:num>
  <w:num w:numId="79" w16cid:durableId="129710750">
    <w:abstractNumId w:val="176"/>
  </w:num>
  <w:num w:numId="80" w16cid:durableId="129786539">
    <w:abstractNumId w:val="46"/>
  </w:num>
  <w:num w:numId="81" w16cid:durableId="2076514607">
    <w:abstractNumId w:val="142"/>
  </w:num>
  <w:num w:numId="82" w16cid:durableId="1368332623">
    <w:abstractNumId w:val="96"/>
  </w:num>
  <w:num w:numId="83" w16cid:durableId="187721196">
    <w:abstractNumId w:val="30"/>
  </w:num>
  <w:num w:numId="84" w16cid:durableId="640619449">
    <w:abstractNumId w:val="57"/>
  </w:num>
  <w:num w:numId="85" w16cid:durableId="897397194">
    <w:abstractNumId w:val="189"/>
  </w:num>
  <w:num w:numId="86" w16cid:durableId="1222905131">
    <w:abstractNumId w:val="72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8"/>
  </w:num>
  <w:num w:numId="90" w16cid:durableId="1185897537">
    <w:abstractNumId w:val="78"/>
  </w:num>
  <w:num w:numId="91" w16cid:durableId="1120952955">
    <w:abstractNumId w:val="161"/>
  </w:num>
  <w:num w:numId="92" w16cid:durableId="1218712007">
    <w:abstractNumId w:val="106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90"/>
  </w:num>
  <w:num w:numId="96" w16cid:durableId="1292637726">
    <w:abstractNumId w:val="101"/>
  </w:num>
  <w:num w:numId="97" w16cid:durableId="1207721834">
    <w:abstractNumId w:val="58"/>
  </w:num>
  <w:num w:numId="98" w16cid:durableId="83571225">
    <w:abstractNumId w:val="5"/>
  </w:num>
  <w:num w:numId="99" w16cid:durableId="2049838620">
    <w:abstractNumId w:val="190"/>
  </w:num>
  <w:num w:numId="100" w16cid:durableId="2100828590">
    <w:abstractNumId w:val="137"/>
  </w:num>
  <w:num w:numId="101" w16cid:durableId="1552502620">
    <w:abstractNumId w:val="202"/>
  </w:num>
  <w:num w:numId="102" w16cid:durableId="2072920228">
    <w:abstractNumId w:val="135"/>
  </w:num>
  <w:num w:numId="103" w16cid:durableId="1710911830">
    <w:abstractNumId w:val="75"/>
  </w:num>
  <w:num w:numId="104" w16cid:durableId="1922136896">
    <w:abstractNumId w:val="93"/>
  </w:num>
  <w:num w:numId="105" w16cid:durableId="849641167">
    <w:abstractNumId w:val="163"/>
  </w:num>
  <w:num w:numId="106" w16cid:durableId="1784181347">
    <w:abstractNumId w:val="122"/>
  </w:num>
  <w:num w:numId="107" w16cid:durableId="9203380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7"/>
  </w:num>
  <w:num w:numId="109" w16cid:durableId="827207842">
    <w:abstractNumId w:val="32"/>
  </w:num>
  <w:num w:numId="110" w16cid:durableId="49283760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1"/>
  </w:num>
  <w:num w:numId="112" w16cid:durableId="46144989">
    <w:abstractNumId w:val="129"/>
  </w:num>
  <w:num w:numId="113" w16cid:durableId="1350990129">
    <w:abstractNumId w:val="60"/>
  </w:num>
  <w:num w:numId="114" w16cid:durableId="1147087522">
    <w:abstractNumId w:val="39"/>
  </w:num>
  <w:num w:numId="115" w16cid:durableId="697510645">
    <w:abstractNumId w:val="145"/>
  </w:num>
  <w:num w:numId="116" w16cid:durableId="603153321">
    <w:abstractNumId w:val="155"/>
  </w:num>
  <w:num w:numId="117" w16cid:durableId="1864585000">
    <w:abstractNumId w:val="187"/>
  </w:num>
  <w:num w:numId="118" w16cid:durableId="661474505">
    <w:abstractNumId w:val="115"/>
  </w:num>
  <w:num w:numId="119" w16cid:durableId="128981944">
    <w:abstractNumId w:val="66"/>
  </w:num>
  <w:num w:numId="120" w16cid:durableId="501090451">
    <w:abstractNumId w:val="194"/>
  </w:num>
  <w:num w:numId="121" w16cid:durableId="164321021">
    <w:abstractNumId w:val="117"/>
  </w:num>
  <w:num w:numId="122" w16cid:durableId="118839180">
    <w:abstractNumId w:val="102"/>
  </w:num>
  <w:num w:numId="123" w16cid:durableId="1662849937">
    <w:abstractNumId w:val="116"/>
  </w:num>
  <w:num w:numId="124" w16cid:durableId="326783655">
    <w:abstractNumId w:val="76"/>
  </w:num>
  <w:num w:numId="125" w16cid:durableId="1995183220">
    <w:abstractNumId w:val="81"/>
  </w:num>
  <w:num w:numId="126" w16cid:durableId="989557086">
    <w:abstractNumId w:val="73"/>
  </w:num>
  <w:num w:numId="127" w16cid:durableId="333073619">
    <w:abstractNumId w:val="31"/>
  </w:num>
  <w:num w:numId="128" w16cid:durableId="836385355">
    <w:abstractNumId w:val="67"/>
  </w:num>
  <w:num w:numId="129" w16cid:durableId="14223618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9"/>
  </w:num>
  <w:num w:numId="131" w16cid:durableId="1389571567">
    <w:abstractNumId w:val="144"/>
  </w:num>
  <w:num w:numId="132" w16cid:durableId="1145704503">
    <w:abstractNumId w:val="179"/>
  </w:num>
  <w:num w:numId="133" w16cid:durableId="1175925117">
    <w:abstractNumId w:val="193"/>
  </w:num>
  <w:num w:numId="134" w16cid:durableId="1206525165">
    <w:abstractNumId w:val="146"/>
  </w:num>
  <w:num w:numId="135" w16cid:durableId="534274133">
    <w:abstractNumId w:val="182"/>
  </w:num>
  <w:num w:numId="136" w16cid:durableId="90593639">
    <w:abstractNumId w:val="94"/>
  </w:num>
  <w:num w:numId="137" w16cid:durableId="1559589690">
    <w:abstractNumId w:val="110"/>
  </w:num>
  <w:num w:numId="138" w16cid:durableId="1031421918">
    <w:abstractNumId w:val="69"/>
  </w:num>
  <w:num w:numId="139" w16cid:durableId="1487084356">
    <w:abstractNumId w:val="85"/>
  </w:num>
  <w:num w:numId="140" w16cid:durableId="328678625">
    <w:abstractNumId w:val="138"/>
  </w:num>
  <w:num w:numId="141" w16cid:durableId="1776554982">
    <w:abstractNumId w:val="98"/>
  </w:num>
  <w:num w:numId="142" w16cid:durableId="1850371264">
    <w:abstractNumId w:val="82"/>
  </w:num>
  <w:num w:numId="143" w16cid:durableId="627470034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1"/>
  </w:num>
  <w:num w:numId="145" w16cid:durableId="1269389551">
    <w:abstractNumId w:val="118"/>
  </w:num>
  <w:num w:numId="146" w16cid:durableId="433401382">
    <w:abstractNumId w:val="43"/>
  </w:num>
  <w:num w:numId="147" w16cid:durableId="1263757868">
    <w:abstractNumId w:val="173"/>
  </w:num>
  <w:num w:numId="148" w16cid:durableId="1284310835">
    <w:abstractNumId w:val="79"/>
  </w:num>
  <w:num w:numId="149" w16cid:durableId="530414559">
    <w:abstractNumId w:val="45"/>
  </w:num>
  <w:num w:numId="150" w16cid:durableId="953293678">
    <w:abstractNumId w:val="157"/>
  </w:num>
  <w:num w:numId="151" w16cid:durableId="406266457">
    <w:abstractNumId w:val="37"/>
  </w:num>
  <w:num w:numId="152" w16cid:durableId="1561669959">
    <w:abstractNumId w:val="92"/>
  </w:num>
  <w:num w:numId="153" w16cid:durableId="152457413">
    <w:abstractNumId w:val="125"/>
  </w:num>
  <w:num w:numId="154" w16cid:durableId="94057538">
    <w:abstractNumId w:val="99"/>
  </w:num>
  <w:num w:numId="155" w16cid:durableId="1327826722">
    <w:abstractNumId w:val="133"/>
  </w:num>
  <w:num w:numId="156" w16cid:durableId="932251059">
    <w:abstractNumId w:val="200"/>
  </w:num>
  <w:num w:numId="157" w16cid:durableId="1323435606">
    <w:abstractNumId w:val="80"/>
  </w:num>
  <w:num w:numId="158" w16cid:durableId="799297577">
    <w:abstractNumId w:val="159"/>
  </w:num>
  <w:num w:numId="159" w16cid:durableId="1949921427">
    <w:abstractNumId w:val="112"/>
  </w:num>
  <w:num w:numId="160" w16cid:durableId="728267636">
    <w:abstractNumId w:val="191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1"/>
  </w:num>
  <w:num w:numId="164" w16cid:durableId="2100365095">
    <w:abstractNumId w:val="171"/>
  </w:num>
  <w:num w:numId="165" w16cid:durableId="1411149866">
    <w:abstractNumId w:val="154"/>
  </w:num>
  <w:num w:numId="166" w16cid:durableId="1788161113">
    <w:abstractNumId w:val="109"/>
  </w:num>
  <w:num w:numId="167" w16cid:durableId="1822386379">
    <w:abstractNumId w:val="169"/>
  </w:num>
  <w:num w:numId="168" w16cid:durableId="824930762">
    <w:abstractNumId w:val="59"/>
  </w:num>
  <w:num w:numId="169" w16cid:durableId="1354574064">
    <w:abstractNumId w:val="127"/>
  </w:num>
  <w:num w:numId="170" w16cid:durableId="532502946">
    <w:abstractNumId w:val="107"/>
  </w:num>
  <w:num w:numId="171" w16cid:durableId="753278958">
    <w:abstractNumId w:val="149"/>
  </w:num>
  <w:num w:numId="172" w16cid:durableId="1289122976">
    <w:abstractNumId w:val="174"/>
  </w:num>
  <w:num w:numId="173" w16cid:durableId="605112956">
    <w:abstractNumId w:val="42"/>
  </w:num>
  <w:num w:numId="174" w16cid:durableId="1551065066">
    <w:abstractNumId w:val="160"/>
  </w:num>
  <w:num w:numId="175" w16cid:durableId="651711551">
    <w:abstractNumId w:val="0"/>
  </w:num>
  <w:num w:numId="176" w16cid:durableId="1154637675">
    <w:abstractNumId w:val="97"/>
  </w:num>
  <w:num w:numId="177" w16cid:durableId="25329123">
    <w:abstractNumId w:val="49"/>
  </w:num>
  <w:num w:numId="178" w16cid:durableId="1236235796">
    <w:abstractNumId w:val="62"/>
  </w:num>
  <w:num w:numId="179" w16cid:durableId="760956036">
    <w:abstractNumId w:val="68"/>
  </w:num>
  <w:num w:numId="180" w16cid:durableId="1396508177">
    <w:abstractNumId w:val="147"/>
  </w:num>
  <w:num w:numId="181" w16cid:durableId="2086611686">
    <w:abstractNumId w:val="77"/>
  </w:num>
  <w:num w:numId="182" w16cid:durableId="127434303">
    <w:abstractNumId w:val="195"/>
  </w:num>
  <w:num w:numId="183" w16cid:durableId="1806390889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749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384"/>
    <w:rsid w:val="004B572F"/>
    <w:rsid w:val="004B6403"/>
    <w:rsid w:val="004B6A5D"/>
    <w:rsid w:val="004B6C92"/>
    <w:rsid w:val="004B70D8"/>
    <w:rsid w:val="004C00F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4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067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57975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5F97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063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6ED2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2F79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0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0432B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7569D"/>
    <w:rsid w:val="005F1A83"/>
    <w:rsid w:val="005F6856"/>
    <w:rsid w:val="0061772C"/>
    <w:rsid w:val="00630E04"/>
    <w:rsid w:val="00637184"/>
    <w:rsid w:val="00674A03"/>
    <w:rsid w:val="006949B4"/>
    <w:rsid w:val="006A0678"/>
    <w:rsid w:val="006A5E95"/>
    <w:rsid w:val="006A6F48"/>
    <w:rsid w:val="006C258D"/>
    <w:rsid w:val="006F7E46"/>
    <w:rsid w:val="0073088B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80063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2024-07-11T11:04:00Z</dcterms:modified>
</cp:coreProperties>
</file>